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4E52F" w14:textId="4539AAE9" w:rsidR="0051382B" w:rsidRPr="0051382B" w:rsidRDefault="00792F74" w:rsidP="001B3981">
      <w:pPr>
        <w:spacing w:line="360" w:lineRule="auto"/>
        <w:jc w:val="right"/>
        <w:rPr>
          <w:rFonts w:ascii="Calibri" w:hAnsi="Calibri" w:cs="Calibri"/>
          <w:b/>
          <w:bCs/>
        </w:rPr>
      </w:pPr>
      <w:r w:rsidRPr="00593677">
        <w:rPr>
          <w:rFonts w:ascii="Calibri" w:hAnsi="Calibri" w:cs="Calibri"/>
          <w:b/>
          <w:bCs/>
        </w:rPr>
        <w:t>ZAŁĄCZNIK nr</w:t>
      </w:r>
      <w:r w:rsidR="00017890">
        <w:rPr>
          <w:rFonts w:ascii="Calibri" w:hAnsi="Calibri" w:cs="Calibri"/>
          <w:b/>
          <w:bCs/>
        </w:rPr>
        <w:t xml:space="preserve"> </w:t>
      </w:r>
      <w:r w:rsidR="000045D0">
        <w:rPr>
          <w:rFonts w:ascii="Calibri" w:hAnsi="Calibri" w:cs="Calibri"/>
          <w:b/>
          <w:bCs/>
        </w:rPr>
        <w:t xml:space="preserve">5 </w:t>
      </w:r>
      <w:r w:rsidR="00AB75A3" w:rsidRPr="00593677">
        <w:rPr>
          <w:rFonts w:ascii="Calibri" w:hAnsi="Calibri" w:cs="Calibri"/>
          <w:b/>
          <w:bCs/>
        </w:rPr>
        <w:t xml:space="preserve">do Zapytania ofertowego </w:t>
      </w:r>
      <w:r w:rsidR="00B778FA" w:rsidRPr="00593677">
        <w:rPr>
          <w:rFonts w:ascii="Calibri" w:hAnsi="Calibri" w:cs="Calibri"/>
          <w:b/>
          <w:bCs/>
        </w:rPr>
        <w:t xml:space="preserve">nr </w:t>
      </w:r>
      <w:r w:rsidR="00CD421C">
        <w:rPr>
          <w:rFonts w:ascii="Calibri" w:hAnsi="Calibri" w:cs="Calibri"/>
          <w:b/>
          <w:bCs/>
        </w:rPr>
        <w:t>15</w:t>
      </w:r>
      <w:r w:rsidR="00FD191C" w:rsidRPr="00FD191C">
        <w:rPr>
          <w:rFonts w:ascii="Calibri" w:hAnsi="Calibri" w:cs="Calibri"/>
          <w:b/>
          <w:bCs/>
        </w:rPr>
        <w:t>/240</w:t>
      </w:r>
      <w:r w:rsidR="00695B56">
        <w:rPr>
          <w:rFonts w:ascii="Calibri" w:hAnsi="Calibri" w:cs="Calibri"/>
          <w:b/>
          <w:bCs/>
        </w:rPr>
        <w:t>16</w:t>
      </w:r>
      <w:r w:rsidR="00FD191C" w:rsidRPr="00FD191C">
        <w:rPr>
          <w:rFonts w:ascii="Calibri" w:hAnsi="Calibri" w:cs="Calibri"/>
          <w:b/>
          <w:bCs/>
        </w:rPr>
        <w:t>/KDK/202</w:t>
      </w:r>
      <w:r w:rsidR="0052107E">
        <w:rPr>
          <w:rFonts w:ascii="Calibri" w:hAnsi="Calibri" w:cs="Calibri"/>
          <w:b/>
          <w:bCs/>
        </w:rPr>
        <w:t>5</w:t>
      </w:r>
    </w:p>
    <w:p w14:paraId="36D3DCA8" w14:textId="24B78ABC" w:rsidR="00382667" w:rsidRPr="00593677" w:rsidRDefault="008A2ED4" w:rsidP="00593677">
      <w:pPr>
        <w:spacing w:line="360" w:lineRule="auto"/>
        <w:rPr>
          <w:rFonts w:ascii="Calibri" w:hAnsi="Calibri" w:cs="Calibri"/>
          <w:b/>
          <w:bCs/>
        </w:rPr>
      </w:pPr>
      <w:r w:rsidRPr="00593677">
        <w:rPr>
          <w:rFonts w:ascii="Calibri" w:hAnsi="Calibri" w:cs="Calibri"/>
          <w:b/>
          <w:bCs/>
        </w:rPr>
        <w:t xml:space="preserve">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EC7AAD" w:rsidRPr="00593677" w14:paraId="3697C755" w14:textId="77777777" w:rsidTr="0022448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8C4F27E" w14:textId="77777777" w:rsidR="00EC7AAD" w:rsidRPr="00593677" w:rsidRDefault="00EC7AAD" w:rsidP="00593677">
            <w:pPr>
              <w:pStyle w:val="Akapitzlist"/>
              <w:spacing w:before="120" w:after="120" w:line="360" w:lineRule="auto"/>
              <w:ind w:left="0"/>
              <w:jc w:val="center"/>
              <w:rPr>
                <w:rFonts w:ascii="Calibri" w:hAnsi="Calibri" w:cs="Calibri"/>
                <w:b/>
                <w:bCs/>
              </w:rPr>
            </w:pPr>
            <w:r w:rsidRPr="00593677">
              <w:rPr>
                <w:rFonts w:ascii="Calibri" w:hAnsi="Calibri" w:cs="Calibri"/>
                <w:b/>
                <w:bCs/>
              </w:rPr>
              <w:t xml:space="preserve">OŚWIADCZENIE </w:t>
            </w:r>
            <w:r w:rsidR="00CC3E54" w:rsidRPr="00593677">
              <w:rPr>
                <w:rFonts w:ascii="Calibri" w:hAnsi="Calibri" w:cs="Calibri"/>
                <w:b/>
                <w:bCs/>
              </w:rPr>
              <w:t>WYKONAWCY</w:t>
            </w:r>
          </w:p>
        </w:tc>
      </w:tr>
    </w:tbl>
    <w:p w14:paraId="77C6CF95" w14:textId="77777777" w:rsidR="00382667" w:rsidRPr="00593677" w:rsidRDefault="00382667" w:rsidP="00593677">
      <w:pPr>
        <w:pStyle w:val="Akapitzlist"/>
        <w:spacing w:line="360" w:lineRule="auto"/>
        <w:ind w:left="0"/>
        <w:rPr>
          <w:rFonts w:ascii="Calibri" w:hAnsi="Calibri" w:cs="Calibri"/>
        </w:rPr>
      </w:pPr>
    </w:p>
    <w:p w14:paraId="5CC73CAA" w14:textId="41BA3F38" w:rsidR="006F567F" w:rsidRPr="007165F4" w:rsidRDefault="007D25FE" w:rsidP="006F567F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 xml:space="preserve">Nazwa/Imię i nazwisko </w:t>
      </w:r>
      <w:r w:rsidR="006F567F" w:rsidRPr="007165F4">
        <w:rPr>
          <w:rFonts w:ascii="Calibri" w:hAnsi="Calibri" w:cs="Calibri"/>
          <w:i/>
          <w:iCs/>
        </w:rPr>
        <w:t>Wykonawc</w:t>
      </w:r>
      <w:r>
        <w:rPr>
          <w:rFonts w:ascii="Calibri" w:hAnsi="Calibri" w:cs="Calibri"/>
          <w:i/>
          <w:iCs/>
        </w:rPr>
        <w:t>y</w:t>
      </w:r>
      <w:r w:rsidR="006F567F" w:rsidRPr="007165F4">
        <w:rPr>
          <w:rFonts w:ascii="Calibri" w:hAnsi="Calibri" w:cs="Calibri"/>
          <w:i/>
          <w:iCs/>
        </w:rPr>
        <w:t>:</w:t>
      </w:r>
    </w:p>
    <w:p w14:paraId="626F339A" w14:textId="77777777" w:rsidR="006F567F" w:rsidRPr="007165F4" w:rsidRDefault="006F567F" w:rsidP="006F567F">
      <w:pPr>
        <w:pStyle w:val="Akapitzlist"/>
        <w:ind w:left="0"/>
        <w:jc w:val="center"/>
        <w:rPr>
          <w:rFonts w:ascii="Calibri" w:hAnsi="Calibri" w:cs="Calibri"/>
          <w:i/>
          <w:iCs/>
        </w:rPr>
      </w:pPr>
    </w:p>
    <w:p w14:paraId="5F1B7FB9" w14:textId="21D6766B" w:rsidR="006F567F" w:rsidRPr="007165F4" w:rsidRDefault="006F567F" w:rsidP="006F567F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7165F4">
        <w:rPr>
          <w:rFonts w:ascii="Calibri" w:hAnsi="Calibri" w:cs="Calibri"/>
          <w:i/>
          <w:iCs/>
        </w:rPr>
        <w:t>……………………………………………………………………………………………………………..……………………………</w:t>
      </w:r>
    </w:p>
    <w:p w14:paraId="3CFFC1CF" w14:textId="0B0C66D3" w:rsidR="006F567F" w:rsidRPr="007165F4" w:rsidRDefault="007D25FE" w:rsidP="006F567F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 xml:space="preserve"> </w:t>
      </w:r>
    </w:p>
    <w:p w14:paraId="70CEBC6F" w14:textId="77777777" w:rsidR="0051382B" w:rsidRDefault="0051382B" w:rsidP="006F567F">
      <w:pPr>
        <w:spacing w:before="120" w:line="360" w:lineRule="auto"/>
        <w:rPr>
          <w:rFonts w:ascii="Calibri" w:hAnsi="Calibri" w:cs="Calibri"/>
          <w:b/>
        </w:rPr>
      </w:pPr>
    </w:p>
    <w:p w14:paraId="07B1B21F" w14:textId="23B6361E" w:rsidR="00B16E07" w:rsidRPr="0051382B" w:rsidRDefault="00B16E07" w:rsidP="002F6C73">
      <w:pPr>
        <w:spacing w:before="120" w:line="360" w:lineRule="auto"/>
        <w:ind w:firstLine="709"/>
        <w:rPr>
          <w:rFonts w:ascii="Calibri" w:hAnsi="Calibri" w:cs="Calibri"/>
          <w:b/>
          <w:bCs/>
        </w:rPr>
      </w:pPr>
      <w:r w:rsidRPr="00593677">
        <w:rPr>
          <w:rFonts w:ascii="Calibri" w:hAnsi="Calibri" w:cs="Calibri"/>
          <w:b/>
        </w:rPr>
        <w:t xml:space="preserve">Działając w imieniu i na rzecz Wykonawcy, w związku z ubieganiem się o udzielenie zamówienia w ramach postępowania </w:t>
      </w:r>
      <w:r w:rsidRPr="00593677">
        <w:rPr>
          <w:rFonts w:ascii="Calibri" w:hAnsi="Calibri" w:cs="Calibri"/>
          <w:b/>
          <w:lang w:val="de-DE"/>
        </w:rPr>
        <w:t xml:space="preserve">nr </w:t>
      </w:r>
      <w:r w:rsidR="00CD421C">
        <w:rPr>
          <w:rFonts w:ascii="Calibri" w:hAnsi="Calibri" w:cs="Calibri"/>
          <w:b/>
          <w:lang w:val="de-DE"/>
        </w:rPr>
        <w:t>15</w:t>
      </w:r>
      <w:r w:rsidR="00FD191C" w:rsidRPr="00FD191C">
        <w:rPr>
          <w:rFonts w:ascii="Calibri" w:hAnsi="Calibri" w:cs="Calibri"/>
          <w:b/>
          <w:bCs/>
        </w:rPr>
        <w:t>/240</w:t>
      </w:r>
      <w:r w:rsidR="00695B56">
        <w:rPr>
          <w:rFonts w:ascii="Calibri" w:hAnsi="Calibri" w:cs="Calibri"/>
          <w:b/>
          <w:bCs/>
        </w:rPr>
        <w:t>16</w:t>
      </w:r>
      <w:r w:rsidR="00FD191C" w:rsidRPr="00FD191C">
        <w:rPr>
          <w:rFonts w:ascii="Calibri" w:hAnsi="Calibri" w:cs="Calibri"/>
          <w:b/>
          <w:bCs/>
        </w:rPr>
        <w:t>/KDK/202</w:t>
      </w:r>
      <w:r w:rsidR="0052107E">
        <w:rPr>
          <w:rFonts w:ascii="Calibri" w:hAnsi="Calibri" w:cs="Calibri"/>
          <w:b/>
          <w:bCs/>
        </w:rPr>
        <w:t>5</w:t>
      </w:r>
      <w:r w:rsidR="00FD191C">
        <w:rPr>
          <w:rFonts w:ascii="Calibri" w:hAnsi="Calibri" w:cs="Calibri"/>
          <w:b/>
          <w:bCs/>
        </w:rPr>
        <w:t xml:space="preserve"> </w:t>
      </w:r>
      <w:r w:rsidRPr="00593677">
        <w:rPr>
          <w:rFonts w:ascii="Calibri" w:hAnsi="Calibri" w:cs="Calibri"/>
        </w:rPr>
        <w:t xml:space="preserve">niniejszym oświadczam, </w:t>
      </w:r>
      <w:r w:rsidR="00593677">
        <w:rPr>
          <w:rFonts w:ascii="Calibri" w:hAnsi="Calibri" w:cs="Calibri"/>
        </w:rPr>
        <w:br/>
      </w:r>
      <w:r w:rsidRPr="00593677">
        <w:rPr>
          <w:rFonts w:ascii="Calibri" w:hAnsi="Calibri" w:cs="Calibri"/>
        </w:rPr>
        <w:t xml:space="preserve">że jestem/nie jestem* </w:t>
      </w:r>
      <w:r w:rsidR="00B64FE6" w:rsidRPr="00593677">
        <w:rPr>
          <w:rFonts w:ascii="Calibri" w:hAnsi="Calibri" w:cs="Calibri"/>
        </w:rPr>
        <w:t>osobą/podmiotem</w:t>
      </w:r>
      <w:r w:rsidRPr="00593677">
        <w:rPr>
          <w:rFonts w:ascii="Calibri" w:hAnsi="Calibri" w:cs="Calibri"/>
        </w:rPr>
        <w:t xml:space="preserve">, który znajduje się w stanie likwidacji, wobec którego ogłoszono upadłość, którego aktywami zarządza likwidator lub sąd, który zawarł układ </w:t>
      </w:r>
      <w:r w:rsidR="00593677">
        <w:rPr>
          <w:rFonts w:ascii="Calibri" w:hAnsi="Calibri" w:cs="Calibri"/>
        </w:rPr>
        <w:br/>
      </w:r>
      <w:r w:rsidRPr="00593677">
        <w:rPr>
          <w:rFonts w:ascii="Calibri" w:hAnsi="Calibri" w:cs="Calibri"/>
        </w:rPr>
        <w:t>z wierzycielami, którego działalność jest zawieszona albo który znajduje się w innej tego rodzaju sytuacji wynikającej z podobnej procedury przewidzianej w przepisach miejsca wszczęcia tej procedury.</w:t>
      </w:r>
    </w:p>
    <w:p w14:paraId="6C2E102B" w14:textId="77777777" w:rsidR="00B16E07" w:rsidRPr="00593677" w:rsidRDefault="00B16E07" w:rsidP="00593677">
      <w:pPr>
        <w:spacing w:before="120" w:line="360" w:lineRule="auto"/>
        <w:rPr>
          <w:rFonts w:ascii="Calibri" w:hAnsi="Calibri" w:cs="Calibri"/>
        </w:rPr>
      </w:pPr>
    </w:p>
    <w:p w14:paraId="3E4E187E" w14:textId="42E5B927" w:rsidR="00B804CA" w:rsidRPr="00593677" w:rsidRDefault="0069524F" w:rsidP="00593677">
      <w:pPr>
        <w:spacing w:before="120" w:line="360" w:lineRule="auto"/>
        <w:rPr>
          <w:rFonts w:ascii="Calibri" w:hAnsi="Calibri" w:cs="Calibri"/>
        </w:rPr>
      </w:pPr>
      <w:r w:rsidRPr="00593677">
        <w:rPr>
          <w:rFonts w:ascii="Calibri" w:hAnsi="Calibri" w:cs="Calibri"/>
        </w:rPr>
        <w:t>Świadomy/a odpowiedzialności za składanie fałszywych oświadczeń, informuję, iż dane wskazane powyżej są zgodne z prawdą.</w:t>
      </w:r>
    </w:p>
    <w:p w14:paraId="65E73462" w14:textId="6B6154F6" w:rsidR="00235D65" w:rsidRPr="00593677" w:rsidRDefault="00235D65" w:rsidP="00593677">
      <w:pPr>
        <w:spacing w:before="120" w:line="360" w:lineRule="auto"/>
        <w:rPr>
          <w:rFonts w:ascii="Calibri" w:hAnsi="Calibri" w:cs="Calibri"/>
        </w:rPr>
      </w:pPr>
    </w:p>
    <w:p w14:paraId="10056372" w14:textId="7DE838C9" w:rsidR="00473358" w:rsidRPr="00593677" w:rsidRDefault="00473358" w:rsidP="00593677">
      <w:pPr>
        <w:spacing w:before="120" w:line="360" w:lineRule="auto"/>
        <w:jc w:val="both"/>
        <w:rPr>
          <w:rFonts w:ascii="Calibri" w:hAnsi="Calibri" w:cs="Calibri"/>
        </w:rPr>
      </w:pPr>
    </w:p>
    <w:p w14:paraId="50D7720D" w14:textId="77777777" w:rsidR="00CC2DCB" w:rsidRPr="005E2F13" w:rsidRDefault="00CC2DCB" w:rsidP="00EC7AAD">
      <w:pPr>
        <w:spacing w:before="120"/>
        <w:jc w:val="both"/>
        <w:rPr>
          <w:rFonts w:ascii="Calibri" w:hAnsi="Calibri" w:cs="Calibri"/>
          <w:sz w:val="20"/>
          <w:szCs w:val="20"/>
        </w:rPr>
      </w:pPr>
    </w:p>
    <w:p w14:paraId="27CF1031" w14:textId="77777777" w:rsidR="007B735C" w:rsidRPr="00C834F9" w:rsidRDefault="007B735C" w:rsidP="00EC7AAD">
      <w:pPr>
        <w:spacing w:before="120"/>
        <w:jc w:val="both"/>
        <w:rPr>
          <w:rFonts w:ascii="Calibri" w:hAnsi="Calibri" w:cs="Calibri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EC7AAD" w:rsidRPr="00C834F9" w14:paraId="1A49A634" w14:textId="77777777" w:rsidTr="0022448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DACDF06" w14:textId="77777777" w:rsidR="00EC7AAD" w:rsidRPr="00C834F9" w:rsidRDefault="00EC7AAD" w:rsidP="00224487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C834F9">
              <w:rPr>
                <w:rFonts w:ascii="Calibri" w:hAnsi="Calibri" w:cs="Calibr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F4BDFF" w14:textId="77777777" w:rsidR="00EC7AAD" w:rsidRPr="00C834F9" w:rsidRDefault="00EC7AAD" w:rsidP="00224487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729D126" w14:textId="1EBA51DF" w:rsidR="00EC7AAD" w:rsidRPr="00C834F9" w:rsidRDefault="00C834F9" w:rsidP="00C834F9">
            <w:p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     </w:t>
            </w:r>
            <w:r w:rsidR="00EC7AAD" w:rsidRPr="00C834F9">
              <w:rPr>
                <w:rFonts w:ascii="Calibri" w:hAnsi="Calibri" w:cs="Calibri"/>
                <w:bCs/>
              </w:rPr>
              <w:t>Czytelny podpis Wykonawcy</w:t>
            </w:r>
          </w:p>
        </w:tc>
      </w:tr>
    </w:tbl>
    <w:p w14:paraId="1679D510" w14:textId="77777777" w:rsidR="00330DD3" w:rsidRPr="00C834F9" w:rsidRDefault="00EC7AAD" w:rsidP="00094A26">
      <w:pPr>
        <w:jc w:val="center"/>
        <w:rPr>
          <w:rFonts w:ascii="Calibri" w:hAnsi="Calibri" w:cs="Calibri"/>
        </w:rPr>
      </w:pPr>
      <w:r w:rsidRPr="00C834F9">
        <w:rPr>
          <w:rFonts w:ascii="Calibri" w:hAnsi="Calibri" w:cs="Calibri"/>
        </w:rPr>
        <w:tab/>
      </w:r>
      <w:r w:rsidR="006F207B" w:rsidRPr="00C834F9">
        <w:rPr>
          <w:rFonts w:ascii="Calibri" w:hAnsi="Calibri" w:cs="Calibri"/>
        </w:rPr>
        <w:tab/>
      </w:r>
      <w:r w:rsidR="006F207B" w:rsidRPr="00C834F9">
        <w:rPr>
          <w:rFonts w:ascii="Calibri" w:hAnsi="Calibri" w:cs="Calibri"/>
        </w:rPr>
        <w:tab/>
      </w:r>
      <w:r w:rsidR="006F207B" w:rsidRPr="00C834F9">
        <w:rPr>
          <w:rFonts w:ascii="Calibri" w:hAnsi="Calibri" w:cs="Calibri"/>
        </w:rPr>
        <w:tab/>
      </w:r>
      <w:r w:rsidR="006F207B" w:rsidRPr="00C834F9">
        <w:rPr>
          <w:rFonts w:ascii="Calibri" w:hAnsi="Calibri" w:cs="Calibri"/>
        </w:rPr>
        <w:tab/>
      </w:r>
      <w:r w:rsidR="006F207B" w:rsidRPr="00C834F9">
        <w:rPr>
          <w:rFonts w:ascii="Calibri" w:hAnsi="Calibri" w:cs="Calibri"/>
        </w:rPr>
        <w:tab/>
      </w:r>
      <w:r w:rsidR="006F207B" w:rsidRPr="00C834F9">
        <w:rPr>
          <w:rFonts w:ascii="Calibri" w:hAnsi="Calibri" w:cs="Calibri"/>
        </w:rPr>
        <w:tab/>
      </w:r>
      <w:r w:rsidR="00874BB0" w:rsidRPr="00C834F9">
        <w:rPr>
          <w:rFonts w:ascii="Calibri" w:hAnsi="Calibri" w:cs="Calibri"/>
        </w:rPr>
        <w:t xml:space="preserve">       </w:t>
      </w:r>
      <w:r w:rsidRPr="00C834F9">
        <w:rPr>
          <w:rFonts w:ascii="Calibri" w:hAnsi="Calibri" w:cs="Calibri"/>
        </w:rPr>
        <w:t>(pieczątka firmowa, jeśli dotyczy)</w:t>
      </w:r>
    </w:p>
    <w:p w14:paraId="5AC26558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5BD1B3A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5A6074F0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43E4F4C7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2CC2571C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0F2939B" w14:textId="69AF5305" w:rsidR="00B16E07" w:rsidRPr="007165F4" w:rsidRDefault="00B16E07" w:rsidP="00B16E07">
      <w:pPr>
        <w:rPr>
          <w:rFonts w:ascii="Calibri" w:hAnsi="Calibri" w:cs="Calibri"/>
          <w:i/>
          <w:iCs/>
          <w:sz w:val="20"/>
          <w:szCs w:val="20"/>
        </w:rPr>
      </w:pPr>
    </w:p>
    <w:p w14:paraId="16F5B0F0" w14:textId="77777777" w:rsidR="00E24D6F" w:rsidRDefault="00E24D6F" w:rsidP="00B16E07">
      <w:pPr>
        <w:tabs>
          <w:tab w:val="left" w:pos="6712"/>
        </w:tabs>
        <w:rPr>
          <w:rFonts w:ascii="Calibri" w:hAnsi="Calibri" w:cs="Calibri"/>
          <w:i/>
          <w:iCs/>
          <w:sz w:val="20"/>
          <w:szCs w:val="20"/>
        </w:rPr>
      </w:pPr>
    </w:p>
    <w:p w14:paraId="71AD3D7C" w14:textId="77777777" w:rsidR="00E24D6F" w:rsidRDefault="00E24D6F" w:rsidP="00B16E07">
      <w:pPr>
        <w:tabs>
          <w:tab w:val="left" w:pos="6712"/>
        </w:tabs>
        <w:rPr>
          <w:rFonts w:ascii="Calibri" w:hAnsi="Calibri" w:cs="Calibri"/>
          <w:i/>
          <w:iCs/>
          <w:sz w:val="20"/>
          <w:szCs w:val="20"/>
        </w:rPr>
      </w:pPr>
    </w:p>
    <w:p w14:paraId="08E6C21C" w14:textId="6A91AD2B" w:rsidR="00B16E07" w:rsidRPr="007165F4" w:rsidRDefault="006F567F" w:rsidP="00B16E07">
      <w:pPr>
        <w:tabs>
          <w:tab w:val="left" w:pos="6712"/>
        </w:tabs>
        <w:rPr>
          <w:rFonts w:ascii="Calibri" w:hAnsi="Calibri" w:cs="Calibri"/>
          <w:i/>
          <w:iCs/>
          <w:sz w:val="20"/>
          <w:szCs w:val="20"/>
        </w:rPr>
      </w:pPr>
      <w:r w:rsidRPr="007165F4">
        <w:rPr>
          <w:rFonts w:ascii="Calibri" w:hAnsi="Calibri" w:cs="Calibri"/>
          <w:i/>
          <w:iCs/>
          <w:sz w:val="20"/>
          <w:szCs w:val="20"/>
        </w:rPr>
        <w:t>*</w:t>
      </w:r>
      <w:r w:rsidR="00B16E07" w:rsidRPr="007165F4">
        <w:rPr>
          <w:rFonts w:ascii="Calibri" w:hAnsi="Calibri" w:cs="Calibri"/>
          <w:i/>
          <w:iCs/>
          <w:sz w:val="20"/>
          <w:szCs w:val="20"/>
        </w:rPr>
        <w:t xml:space="preserve"> niewłaściwe skreślić</w:t>
      </w:r>
    </w:p>
    <w:sectPr w:rsidR="00B16E07" w:rsidRPr="007165F4" w:rsidSect="00C1636F">
      <w:headerReference w:type="default" r:id="rId8"/>
      <w:footerReference w:type="default" r:id="rId9"/>
      <w:pgSz w:w="11906" w:h="16838"/>
      <w:pgMar w:top="1667" w:right="1134" w:bottom="993" w:left="1134" w:header="426" w:footer="6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D812D" w14:textId="77777777" w:rsidR="00917CC6" w:rsidRDefault="00917CC6">
      <w:r>
        <w:separator/>
      </w:r>
    </w:p>
  </w:endnote>
  <w:endnote w:type="continuationSeparator" w:id="0">
    <w:p w14:paraId="08194E33" w14:textId="77777777" w:rsidR="00917CC6" w:rsidRDefault="00917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Normalny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E8EAA" w14:textId="69CCD1B2" w:rsidR="0069524F" w:rsidRPr="0069524F" w:rsidRDefault="0069524F" w:rsidP="0069524F">
    <w:pPr>
      <w:pStyle w:val="Stopka"/>
      <w:jc w:val="right"/>
      <w:rPr>
        <w:sz w:val="18"/>
        <w:szCs w:val="18"/>
      </w:rPr>
    </w:pPr>
    <w:r w:rsidRPr="0069524F">
      <w:rPr>
        <w:sz w:val="18"/>
        <w:szCs w:val="18"/>
      </w:rPr>
      <w:t xml:space="preserve">Strona </w:t>
    </w:r>
    <w:r w:rsidRPr="0069524F">
      <w:rPr>
        <w:b/>
        <w:bCs/>
        <w:sz w:val="18"/>
        <w:szCs w:val="18"/>
      </w:rPr>
      <w:fldChar w:fldCharType="begin"/>
    </w:r>
    <w:r w:rsidRPr="0069524F">
      <w:rPr>
        <w:b/>
        <w:bCs/>
        <w:sz w:val="18"/>
        <w:szCs w:val="18"/>
      </w:rPr>
      <w:instrText>PAGE  \* Arabic  \* MERGEFORMAT</w:instrText>
    </w:r>
    <w:r w:rsidRPr="0069524F">
      <w:rPr>
        <w:b/>
        <w:bCs/>
        <w:sz w:val="18"/>
        <w:szCs w:val="18"/>
      </w:rPr>
      <w:fldChar w:fldCharType="separate"/>
    </w:r>
    <w:r w:rsidRPr="0069524F">
      <w:rPr>
        <w:b/>
        <w:bCs/>
        <w:sz w:val="18"/>
        <w:szCs w:val="18"/>
      </w:rPr>
      <w:t>1</w:t>
    </w:r>
    <w:r w:rsidRPr="0069524F">
      <w:rPr>
        <w:b/>
        <w:bCs/>
        <w:sz w:val="18"/>
        <w:szCs w:val="18"/>
      </w:rPr>
      <w:fldChar w:fldCharType="end"/>
    </w:r>
    <w:r w:rsidRPr="0069524F">
      <w:rPr>
        <w:sz w:val="18"/>
        <w:szCs w:val="18"/>
      </w:rPr>
      <w:t xml:space="preserve"> z </w:t>
    </w:r>
    <w:r w:rsidRPr="0069524F">
      <w:rPr>
        <w:b/>
        <w:bCs/>
        <w:sz w:val="18"/>
        <w:szCs w:val="18"/>
      </w:rPr>
      <w:fldChar w:fldCharType="begin"/>
    </w:r>
    <w:r w:rsidRPr="0069524F">
      <w:rPr>
        <w:b/>
        <w:bCs/>
        <w:sz w:val="18"/>
        <w:szCs w:val="18"/>
      </w:rPr>
      <w:instrText>NUMPAGES  \* Arabic  \* MERGEFORMAT</w:instrText>
    </w:r>
    <w:r w:rsidRPr="0069524F">
      <w:rPr>
        <w:b/>
        <w:bCs/>
        <w:sz w:val="18"/>
        <w:szCs w:val="18"/>
      </w:rPr>
      <w:fldChar w:fldCharType="separate"/>
    </w:r>
    <w:r w:rsidRPr="0069524F">
      <w:rPr>
        <w:b/>
        <w:bCs/>
        <w:sz w:val="18"/>
        <w:szCs w:val="18"/>
      </w:rPr>
      <w:t>2</w:t>
    </w:r>
    <w:r w:rsidRPr="0069524F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F74D1" w14:textId="77777777" w:rsidR="00917CC6" w:rsidRDefault="00917CC6">
      <w:r>
        <w:separator/>
      </w:r>
    </w:p>
  </w:footnote>
  <w:footnote w:type="continuationSeparator" w:id="0">
    <w:p w14:paraId="464600F5" w14:textId="77777777" w:rsidR="00917CC6" w:rsidRDefault="00917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195B9" w14:textId="6BA4056A" w:rsidR="00F22EE1" w:rsidRPr="000F6D4F" w:rsidRDefault="00695B56" w:rsidP="00760001">
    <w:pPr>
      <w:pStyle w:val="Nagwek"/>
      <w:tabs>
        <w:tab w:val="clear" w:pos="4536"/>
        <w:tab w:val="clear" w:pos="9072"/>
        <w:tab w:val="right" w:pos="9638"/>
      </w:tabs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74870C6" wp14:editId="19D55D2F">
          <wp:simplePos x="0" y="0"/>
          <wp:positionH relativeFrom="margin">
            <wp:posOffset>115625</wp:posOffset>
          </wp:positionH>
          <wp:positionV relativeFrom="paragraph">
            <wp:posOffset>-42186</wp:posOffset>
          </wp:positionV>
          <wp:extent cx="5760720" cy="757555"/>
          <wp:effectExtent l="0" t="0" r="0" b="0"/>
          <wp:wrapSquare wrapText="bothSides"/>
          <wp:docPr id="1078820294" name="Obraz 1" descr="Czerń-biel zbiór logotypów: Fundusze Europejskie dla Wielkopolski, Dofinansowane przez Unię Europejską,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zerń-biel zbiór logotypów: Fundusze Europejskie dla Wielkopolski, Dofinansowane przez Unię Europejską, SAMORZĄD WOJEWÓDZTWA WIELK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1D32E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D4F3B43"/>
    <w:multiLevelType w:val="hybridMultilevel"/>
    <w:tmpl w:val="8746FE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FF5A8B"/>
    <w:multiLevelType w:val="hybridMultilevel"/>
    <w:tmpl w:val="4844AA0A"/>
    <w:lvl w:ilvl="0" w:tplc="DC60D3EC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0EE20EA"/>
    <w:multiLevelType w:val="hybridMultilevel"/>
    <w:tmpl w:val="8CE4A938"/>
    <w:lvl w:ilvl="0" w:tplc="F9608C7A">
      <w:start w:val="1"/>
      <w:numFmt w:val="lowerLetter"/>
      <w:lvlText w:val="%1)"/>
      <w:lvlJc w:val="left"/>
      <w:pPr>
        <w:ind w:left="206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9" w15:restartNumberingAfterBreak="0">
    <w:nsid w:val="11397586"/>
    <w:multiLevelType w:val="hybridMultilevel"/>
    <w:tmpl w:val="DCAAF0DA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0" w15:restartNumberingAfterBreak="0">
    <w:nsid w:val="12EB70CC"/>
    <w:multiLevelType w:val="multilevel"/>
    <w:tmpl w:val="847E5FB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6340D18"/>
    <w:multiLevelType w:val="multilevel"/>
    <w:tmpl w:val="B1D0066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A51406"/>
    <w:multiLevelType w:val="hybridMultilevel"/>
    <w:tmpl w:val="1D220444"/>
    <w:lvl w:ilvl="0" w:tplc="20B064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F4261F"/>
    <w:multiLevelType w:val="hybridMultilevel"/>
    <w:tmpl w:val="E588544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A192E87"/>
    <w:multiLevelType w:val="multilevel"/>
    <w:tmpl w:val="3118EB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F516065"/>
    <w:multiLevelType w:val="multilevel"/>
    <w:tmpl w:val="BB089E6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96564DE"/>
    <w:multiLevelType w:val="multilevel"/>
    <w:tmpl w:val="B1D0066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DE0CCB"/>
    <w:multiLevelType w:val="multilevel"/>
    <w:tmpl w:val="F29E48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9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51E32912"/>
    <w:multiLevelType w:val="hybridMultilevel"/>
    <w:tmpl w:val="C8C0E4D6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 w15:restartNumberingAfterBreak="0">
    <w:nsid w:val="5B4A6FF5"/>
    <w:multiLevelType w:val="hybridMultilevel"/>
    <w:tmpl w:val="CB84FA0C"/>
    <w:lvl w:ilvl="0" w:tplc="0415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22" w15:restartNumberingAfterBreak="0">
    <w:nsid w:val="5C4F7BF2"/>
    <w:multiLevelType w:val="hybridMultilevel"/>
    <w:tmpl w:val="749CF988"/>
    <w:lvl w:ilvl="0" w:tplc="88B632BC">
      <w:start w:val="1"/>
      <w:numFmt w:val="lowerLetter"/>
      <w:lvlText w:val="%1)"/>
      <w:lvlJc w:val="left"/>
      <w:pPr>
        <w:ind w:left="2061" w:hanging="360"/>
      </w:pPr>
      <w:rPr>
        <w:rFonts w:cs="ArialNormalny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" w15:restartNumberingAfterBreak="0">
    <w:nsid w:val="5CB9741E"/>
    <w:multiLevelType w:val="hybridMultilevel"/>
    <w:tmpl w:val="F4561A88"/>
    <w:lvl w:ilvl="0" w:tplc="0415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24" w15:restartNumberingAfterBreak="0">
    <w:nsid w:val="5D282083"/>
    <w:multiLevelType w:val="hybridMultilevel"/>
    <w:tmpl w:val="48D236F2"/>
    <w:lvl w:ilvl="0" w:tplc="41606E1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DDC0238"/>
    <w:multiLevelType w:val="multilevel"/>
    <w:tmpl w:val="BB94A99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54C5CCA"/>
    <w:multiLevelType w:val="hybridMultilevel"/>
    <w:tmpl w:val="108E7D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6E04A51"/>
    <w:multiLevelType w:val="multilevel"/>
    <w:tmpl w:val="A93E46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91F686A"/>
    <w:multiLevelType w:val="hybridMultilevel"/>
    <w:tmpl w:val="A6F46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5823700">
    <w:abstractNumId w:val="0"/>
  </w:num>
  <w:num w:numId="2" w16cid:durableId="401173216">
    <w:abstractNumId w:val="1"/>
  </w:num>
  <w:num w:numId="3" w16cid:durableId="1266578441">
    <w:abstractNumId w:val="2"/>
  </w:num>
  <w:num w:numId="4" w16cid:durableId="486748448">
    <w:abstractNumId w:val="3"/>
  </w:num>
  <w:num w:numId="5" w16cid:durableId="1064790088">
    <w:abstractNumId w:val="5"/>
  </w:num>
  <w:num w:numId="6" w16cid:durableId="534932355">
    <w:abstractNumId w:val="19"/>
  </w:num>
  <w:num w:numId="7" w16cid:durableId="1697342722">
    <w:abstractNumId w:val="17"/>
  </w:num>
  <w:num w:numId="8" w16cid:durableId="618727627">
    <w:abstractNumId w:val="28"/>
  </w:num>
  <w:num w:numId="9" w16cid:durableId="780731407">
    <w:abstractNumId w:val="24"/>
  </w:num>
  <w:num w:numId="10" w16cid:durableId="636766094">
    <w:abstractNumId w:val="7"/>
  </w:num>
  <w:num w:numId="11" w16cid:durableId="1881940539">
    <w:abstractNumId w:val="13"/>
  </w:num>
  <w:num w:numId="12" w16cid:durableId="1984238458">
    <w:abstractNumId w:val="20"/>
  </w:num>
  <w:num w:numId="13" w16cid:durableId="1830755573">
    <w:abstractNumId w:val="12"/>
  </w:num>
  <w:num w:numId="14" w16cid:durableId="272517752">
    <w:abstractNumId w:val="4"/>
  </w:num>
  <w:num w:numId="15" w16cid:durableId="2100829950">
    <w:abstractNumId w:val="14"/>
  </w:num>
  <w:num w:numId="16" w16cid:durableId="637608240">
    <w:abstractNumId w:val="10"/>
  </w:num>
  <w:num w:numId="17" w16cid:durableId="1466193398">
    <w:abstractNumId w:val="18"/>
  </w:num>
  <w:num w:numId="18" w16cid:durableId="568080818">
    <w:abstractNumId w:val="6"/>
  </w:num>
  <w:num w:numId="19" w16cid:durableId="2121685920">
    <w:abstractNumId w:val="26"/>
  </w:num>
  <w:num w:numId="20" w16cid:durableId="721753561">
    <w:abstractNumId w:val="8"/>
  </w:num>
  <w:num w:numId="21" w16cid:durableId="1490250216">
    <w:abstractNumId w:val="21"/>
  </w:num>
  <w:num w:numId="22" w16cid:durableId="2111267756">
    <w:abstractNumId w:val="23"/>
  </w:num>
  <w:num w:numId="23" w16cid:durableId="823157383">
    <w:abstractNumId w:val="27"/>
  </w:num>
  <w:num w:numId="24" w16cid:durableId="1724254695">
    <w:abstractNumId w:val="15"/>
  </w:num>
  <w:num w:numId="25" w16cid:durableId="653989187">
    <w:abstractNumId w:val="22"/>
  </w:num>
  <w:num w:numId="26" w16cid:durableId="238904728">
    <w:abstractNumId w:val="25"/>
  </w:num>
  <w:num w:numId="27" w16cid:durableId="1720087370">
    <w:abstractNumId w:val="16"/>
  </w:num>
  <w:num w:numId="28" w16cid:durableId="91168744">
    <w:abstractNumId w:val="11"/>
  </w:num>
  <w:num w:numId="29" w16cid:durableId="17381636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DC6"/>
    <w:rsid w:val="00002057"/>
    <w:rsid w:val="000045D0"/>
    <w:rsid w:val="00006DFC"/>
    <w:rsid w:val="00014B97"/>
    <w:rsid w:val="00017466"/>
    <w:rsid w:val="00017890"/>
    <w:rsid w:val="000246B7"/>
    <w:rsid w:val="0002719B"/>
    <w:rsid w:val="0002740F"/>
    <w:rsid w:val="000309E0"/>
    <w:rsid w:val="00032BA3"/>
    <w:rsid w:val="00047692"/>
    <w:rsid w:val="00052431"/>
    <w:rsid w:val="0006325C"/>
    <w:rsid w:val="0008444F"/>
    <w:rsid w:val="000877B1"/>
    <w:rsid w:val="000926FB"/>
    <w:rsid w:val="00093901"/>
    <w:rsid w:val="00094465"/>
    <w:rsid w:val="00094A26"/>
    <w:rsid w:val="0009707F"/>
    <w:rsid w:val="000A112A"/>
    <w:rsid w:val="000B4AC9"/>
    <w:rsid w:val="000D690C"/>
    <w:rsid w:val="000F57F2"/>
    <w:rsid w:val="000F6D4F"/>
    <w:rsid w:val="001024A7"/>
    <w:rsid w:val="00134F7B"/>
    <w:rsid w:val="00141EF4"/>
    <w:rsid w:val="00145658"/>
    <w:rsid w:val="00156BE0"/>
    <w:rsid w:val="00161DD1"/>
    <w:rsid w:val="00177D9A"/>
    <w:rsid w:val="001816E8"/>
    <w:rsid w:val="001941E6"/>
    <w:rsid w:val="00195B8F"/>
    <w:rsid w:val="00195EAC"/>
    <w:rsid w:val="001A132C"/>
    <w:rsid w:val="001A36F5"/>
    <w:rsid w:val="001A4406"/>
    <w:rsid w:val="001B3981"/>
    <w:rsid w:val="001B70DC"/>
    <w:rsid w:val="001F2A73"/>
    <w:rsid w:val="002020D2"/>
    <w:rsid w:val="00202B3A"/>
    <w:rsid w:val="00204454"/>
    <w:rsid w:val="002071F5"/>
    <w:rsid w:val="00207DA2"/>
    <w:rsid w:val="002148F3"/>
    <w:rsid w:val="00224487"/>
    <w:rsid w:val="00230825"/>
    <w:rsid w:val="002332D1"/>
    <w:rsid w:val="00235D65"/>
    <w:rsid w:val="00237F39"/>
    <w:rsid w:val="00240D86"/>
    <w:rsid w:val="00242CF9"/>
    <w:rsid w:val="00267AF5"/>
    <w:rsid w:val="00272E34"/>
    <w:rsid w:val="00282081"/>
    <w:rsid w:val="00287D9B"/>
    <w:rsid w:val="002901BB"/>
    <w:rsid w:val="00291626"/>
    <w:rsid w:val="002A16BE"/>
    <w:rsid w:val="002A56F9"/>
    <w:rsid w:val="002A769F"/>
    <w:rsid w:val="002B6FD5"/>
    <w:rsid w:val="002D457C"/>
    <w:rsid w:val="002D7F4F"/>
    <w:rsid w:val="002E31BF"/>
    <w:rsid w:val="002E443C"/>
    <w:rsid w:val="002F1126"/>
    <w:rsid w:val="002F6C73"/>
    <w:rsid w:val="00304362"/>
    <w:rsid w:val="00306116"/>
    <w:rsid w:val="0031168C"/>
    <w:rsid w:val="00316128"/>
    <w:rsid w:val="003168BD"/>
    <w:rsid w:val="003245CE"/>
    <w:rsid w:val="00325792"/>
    <w:rsid w:val="00330DD3"/>
    <w:rsid w:val="0033202D"/>
    <w:rsid w:val="00336183"/>
    <w:rsid w:val="003472B0"/>
    <w:rsid w:val="00351D18"/>
    <w:rsid w:val="00353BE8"/>
    <w:rsid w:val="00354D1C"/>
    <w:rsid w:val="00355AFB"/>
    <w:rsid w:val="00355F04"/>
    <w:rsid w:val="00374952"/>
    <w:rsid w:val="00382667"/>
    <w:rsid w:val="0039235D"/>
    <w:rsid w:val="003A7967"/>
    <w:rsid w:val="003B2FB9"/>
    <w:rsid w:val="003C08AF"/>
    <w:rsid w:val="003C656A"/>
    <w:rsid w:val="003D05F8"/>
    <w:rsid w:val="003D3BFD"/>
    <w:rsid w:val="003E0A71"/>
    <w:rsid w:val="003F6F5F"/>
    <w:rsid w:val="00402840"/>
    <w:rsid w:val="0042673C"/>
    <w:rsid w:val="004277DB"/>
    <w:rsid w:val="00427B38"/>
    <w:rsid w:val="004358C8"/>
    <w:rsid w:val="00437A52"/>
    <w:rsid w:val="004418D4"/>
    <w:rsid w:val="004562AE"/>
    <w:rsid w:val="00460235"/>
    <w:rsid w:val="0047210A"/>
    <w:rsid w:val="00473358"/>
    <w:rsid w:val="004859AB"/>
    <w:rsid w:val="0048721E"/>
    <w:rsid w:val="004A05F8"/>
    <w:rsid w:val="004A0758"/>
    <w:rsid w:val="004A7BBD"/>
    <w:rsid w:val="004B2541"/>
    <w:rsid w:val="004B4E22"/>
    <w:rsid w:val="004C1A8A"/>
    <w:rsid w:val="004C20D2"/>
    <w:rsid w:val="004C3D8E"/>
    <w:rsid w:val="004C3DEF"/>
    <w:rsid w:val="004D1564"/>
    <w:rsid w:val="004D5B4C"/>
    <w:rsid w:val="004E3B5C"/>
    <w:rsid w:val="004F0639"/>
    <w:rsid w:val="004F49E7"/>
    <w:rsid w:val="00501D1B"/>
    <w:rsid w:val="00507B29"/>
    <w:rsid w:val="0051382B"/>
    <w:rsid w:val="0051662D"/>
    <w:rsid w:val="0052107E"/>
    <w:rsid w:val="0052260D"/>
    <w:rsid w:val="00527C66"/>
    <w:rsid w:val="00530D28"/>
    <w:rsid w:val="005320B1"/>
    <w:rsid w:val="005327F0"/>
    <w:rsid w:val="00536F21"/>
    <w:rsid w:val="00544BAB"/>
    <w:rsid w:val="0057225B"/>
    <w:rsid w:val="00574B75"/>
    <w:rsid w:val="0057535F"/>
    <w:rsid w:val="005820BB"/>
    <w:rsid w:val="0058388B"/>
    <w:rsid w:val="005868B0"/>
    <w:rsid w:val="00590FFA"/>
    <w:rsid w:val="00593677"/>
    <w:rsid w:val="00595E26"/>
    <w:rsid w:val="005C1E36"/>
    <w:rsid w:val="005C5C15"/>
    <w:rsid w:val="005D3BC7"/>
    <w:rsid w:val="005D5A7C"/>
    <w:rsid w:val="005E2F13"/>
    <w:rsid w:val="005F78CA"/>
    <w:rsid w:val="00602CE0"/>
    <w:rsid w:val="006157CF"/>
    <w:rsid w:val="00633346"/>
    <w:rsid w:val="006354D6"/>
    <w:rsid w:val="00636CF5"/>
    <w:rsid w:val="00645964"/>
    <w:rsid w:val="00665492"/>
    <w:rsid w:val="00672BD4"/>
    <w:rsid w:val="00675E73"/>
    <w:rsid w:val="00691BE9"/>
    <w:rsid w:val="0069524F"/>
    <w:rsid w:val="00695B56"/>
    <w:rsid w:val="006A0ADB"/>
    <w:rsid w:val="006A3FBE"/>
    <w:rsid w:val="006A6E81"/>
    <w:rsid w:val="006C005A"/>
    <w:rsid w:val="006C5197"/>
    <w:rsid w:val="006C5A7B"/>
    <w:rsid w:val="006C5C14"/>
    <w:rsid w:val="006D65A8"/>
    <w:rsid w:val="006F207B"/>
    <w:rsid w:val="006F567F"/>
    <w:rsid w:val="00704D81"/>
    <w:rsid w:val="0070673A"/>
    <w:rsid w:val="00711C3B"/>
    <w:rsid w:val="00714957"/>
    <w:rsid w:val="007165F4"/>
    <w:rsid w:val="007203A0"/>
    <w:rsid w:val="007225B0"/>
    <w:rsid w:val="00722939"/>
    <w:rsid w:val="00727BE5"/>
    <w:rsid w:val="0074233C"/>
    <w:rsid w:val="00746E53"/>
    <w:rsid w:val="00746FC0"/>
    <w:rsid w:val="00760001"/>
    <w:rsid w:val="007607F5"/>
    <w:rsid w:val="00783420"/>
    <w:rsid w:val="00784014"/>
    <w:rsid w:val="00785694"/>
    <w:rsid w:val="00785EF4"/>
    <w:rsid w:val="00787F8F"/>
    <w:rsid w:val="00791B80"/>
    <w:rsid w:val="00792F74"/>
    <w:rsid w:val="007A2081"/>
    <w:rsid w:val="007A5A74"/>
    <w:rsid w:val="007B735C"/>
    <w:rsid w:val="007C3D83"/>
    <w:rsid w:val="007D25FE"/>
    <w:rsid w:val="007D65C5"/>
    <w:rsid w:val="007E5A9A"/>
    <w:rsid w:val="007E7BF4"/>
    <w:rsid w:val="008110A4"/>
    <w:rsid w:val="00826EAE"/>
    <w:rsid w:val="00827EA0"/>
    <w:rsid w:val="00844519"/>
    <w:rsid w:val="008466DD"/>
    <w:rsid w:val="008523EA"/>
    <w:rsid w:val="008614A9"/>
    <w:rsid w:val="00863C74"/>
    <w:rsid w:val="00864776"/>
    <w:rsid w:val="00865289"/>
    <w:rsid w:val="00874BB0"/>
    <w:rsid w:val="008A2ED4"/>
    <w:rsid w:val="008A4770"/>
    <w:rsid w:val="008B562B"/>
    <w:rsid w:val="008C7EA1"/>
    <w:rsid w:val="008E22D7"/>
    <w:rsid w:val="008F21DF"/>
    <w:rsid w:val="008F4B5B"/>
    <w:rsid w:val="009063C3"/>
    <w:rsid w:val="00917CC6"/>
    <w:rsid w:val="00934146"/>
    <w:rsid w:val="00934BF4"/>
    <w:rsid w:val="009460F7"/>
    <w:rsid w:val="00953162"/>
    <w:rsid w:val="00963E90"/>
    <w:rsid w:val="00964EB9"/>
    <w:rsid w:val="00970702"/>
    <w:rsid w:val="00972834"/>
    <w:rsid w:val="00992396"/>
    <w:rsid w:val="009A0034"/>
    <w:rsid w:val="009B0394"/>
    <w:rsid w:val="009B4C3C"/>
    <w:rsid w:val="009C4A4B"/>
    <w:rsid w:val="009D6ED5"/>
    <w:rsid w:val="009E1DC6"/>
    <w:rsid w:val="00A32DEB"/>
    <w:rsid w:val="00A41C00"/>
    <w:rsid w:val="00A4716B"/>
    <w:rsid w:val="00A52C6C"/>
    <w:rsid w:val="00A531BB"/>
    <w:rsid w:val="00A55E0B"/>
    <w:rsid w:val="00A6061C"/>
    <w:rsid w:val="00A80029"/>
    <w:rsid w:val="00A815EF"/>
    <w:rsid w:val="00A822C1"/>
    <w:rsid w:val="00A869D1"/>
    <w:rsid w:val="00A927A2"/>
    <w:rsid w:val="00A93987"/>
    <w:rsid w:val="00AA3E84"/>
    <w:rsid w:val="00AB3C51"/>
    <w:rsid w:val="00AB75A3"/>
    <w:rsid w:val="00AC66CD"/>
    <w:rsid w:val="00AD436F"/>
    <w:rsid w:val="00AE5474"/>
    <w:rsid w:val="00AF3247"/>
    <w:rsid w:val="00B00364"/>
    <w:rsid w:val="00B028B5"/>
    <w:rsid w:val="00B065F4"/>
    <w:rsid w:val="00B071CD"/>
    <w:rsid w:val="00B13111"/>
    <w:rsid w:val="00B16E07"/>
    <w:rsid w:val="00B247EF"/>
    <w:rsid w:val="00B26754"/>
    <w:rsid w:val="00B27DDB"/>
    <w:rsid w:val="00B310C1"/>
    <w:rsid w:val="00B31CD3"/>
    <w:rsid w:val="00B40D79"/>
    <w:rsid w:val="00B47805"/>
    <w:rsid w:val="00B47A95"/>
    <w:rsid w:val="00B54518"/>
    <w:rsid w:val="00B56D48"/>
    <w:rsid w:val="00B61AAD"/>
    <w:rsid w:val="00B64FE6"/>
    <w:rsid w:val="00B702B1"/>
    <w:rsid w:val="00B778FA"/>
    <w:rsid w:val="00B7797A"/>
    <w:rsid w:val="00B804CA"/>
    <w:rsid w:val="00B96547"/>
    <w:rsid w:val="00BB75E1"/>
    <w:rsid w:val="00BC4D08"/>
    <w:rsid w:val="00BD2738"/>
    <w:rsid w:val="00BD463A"/>
    <w:rsid w:val="00BF2593"/>
    <w:rsid w:val="00C00E20"/>
    <w:rsid w:val="00C1461E"/>
    <w:rsid w:val="00C1636F"/>
    <w:rsid w:val="00C220B4"/>
    <w:rsid w:val="00C2766F"/>
    <w:rsid w:val="00C42DA5"/>
    <w:rsid w:val="00C43F39"/>
    <w:rsid w:val="00C52C33"/>
    <w:rsid w:val="00C834F9"/>
    <w:rsid w:val="00C86ADE"/>
    <w:rsid w:val="00C92087"/>
    <w:rsid w:val="00C922C2"/>
    <w:rsid w:val="00CA12DC"/>
    <w:rsid w:val="00CB4896"/>
    <w:rsid w:val="00CC2DCB"/>
    <w:rsid w:val="00CC3E54"/>
    <w:rsid w:val="00CC5096"/>
    <w:rsid w:val="00CC6F0F"/>
    <w:rsid w:val="00CD421C"/>
    <w:rsid w:val="00CE026E"/>
    <w:rsid w:val="00CE355B"/>
    <w:rsid w:val="00CE3A0B"/>
    <w:rsid w:val="00CF4298"/>
    <w:rsid w:val="00CF5635"/>
    <w:rsid w:val="00CF6C95"/>
    <w:rsid w:val="00CF713B"/>
    <w:rsid w:val="00CF750A"/>
    <w:rsid w:val="00D03DFF"/>
    <w:rsid w:val="00D07D3E"/>
    <w:rsid w:val="00D2154D"/>
    <w:rsid w:val="00D45675"/>
    <w:rsid w:val="00D512FA"/>
    <w:rsid w:val="00D52EE1"/>
    <w:rsid w:val="00D536E8"/>
    <w:rsid w:val="00D83BF2"/>
    <w:rsid w:val="00D9726D"/>
    <w:rsid w:val="00D97D8B"/>
    <w:rsid w:val="00DC384C"/>
    <w:rsid w:val="00DE414F"/>
    <w:rsid w:val="00E008ED"/>
    <w:rsid w:val="00E040CD"/>
    <w:rsid w:val="00E23825"/>
    <w:rsid w:val="00E24D6F"/>
    <w:rsid w:val="00E311E8"/>
    <w:rsid w:val="00E50E31"/>
    <w:rsid w:val="00E53FB0"/>
    <w:rsid w:val="00E7545A"/>
    <w:rsid w:val="00E763D4"/>
    <w:rsid w:val="00E9548D"/>
    <w:rsid w:val="00E956E7"/>
    <w:rsid w:val="00EA29F0"/>
    <w:rsid w:val="00EB048E"/>
    <w:rsid w:val="00EB5085"/>
    <w:rsid w:val="00EB554C"/>
    <w:rsid w:val="00EC0AC4"/>
    <w:rsid w:val="00EC1A00"/>
    <w:rsid w:val="00EC4475"/>
    <w:rsid w:val="00EC7AAD"/>
    <w:rsid w:val="00ED3969"/>
    <w:rsid w:val="00ED629E"/>
    <w:rsid w:val="00ED7EF3"/>
    <w:rsid w:val="00EE5587"/>
    <w:rsid w:val="00EE68F0"/>
    <w:rsid w:val="00EF3496"/>
    <w:rsid w:val="00F0614B"/>
    <w:rsid w:val="00F1229C"/>
    <w:rsid w:val="00F20AD0"/>
    <w:rsid w:val="00F22EE1"/>
    <w:rsid w:val="00F41867"/>
    <w:rsid w:val="00F45C27"/>
    <w:rsid w:val="00F55D73"/>
    <w:rsid w:val="00F562D1"/>
    <w:rsid w:val="00F85B95"/>
    <w:rsid w:val="00F86A9A"/>
    <w:rsid w:val="00FA10BF"/>
    <w:rsid w:val="00FA1D2B"/>
    <w:rsid w:val="00FB5346"/>
    <w:rsid w:val="00FC1688"/>
    <w:rsid w:val="00FD191C"/>
    <w:rsid w:val="00FD595A"/>
    <w:rsid w:val="00FE2886"/>
    <w:rsid w:val="00FE7171"/>
    <w:rsid w:val="00FF4B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oNotEmbedSmartTags/>
  <w:decimalSymbol w:val=","/>
  <w:listSeparator w:val=";"/>
  <w14:docId w14:val="6ECD16D6"/>
  <w15:docId w15:val="{A52F8CCF-7190-4AED-8B94-0A59A955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6E53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746E53"/>
    <w:rPr>
      <w:b/>
    </w:rPr>
  </w:style>
  <w:style w:type="character" w:customStyle="1" w:styleId="Znakinumeracji">
    <w:name w:val="Znaki numeracji"/>
    <w:rsid w:val="00746E53"/>
  </w:style>
  <w:style w:type="character" w:customStyle="1" w:styleId="Symbolewypunktowania">
    <w:name w:val="Symbole wypunktowania"/>
    <w:rsid w:val="00746E53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746E53"/>
  </w:style>
  <w:style w:type="character" w:styleId="Odwoanieprzypisudolnego">
    <w:name w:val="footnote reference"/>
    <w:uiPriority w:val="99"/>
    <w:rsid w:val="00746E53"/>
    <w:rPr>
      <w:vertAlign w:val="superscript"/>
    </w:rPr>
  </w:style>
  <w:style w:type="character" w:styleId="Odwoanieprzypisukocowego">
    <w:name w:val="endnote reference"/>
    <w:rsid w:val="00746E53"/>
    <w:rPr>
      <w:vertAlign w:val="superscript"/>
    </w:rPr>
  </w:style>
  <w:style w:type="character" w:customStyle="1" w:styleId="Znakiprzypiswkocowych">
    <w:name w:val="Znaki przypisów końcowych"/>
    <w:rsid w:val="00746E53"/>
  </w:style>
  <w:style w:type="paragraph" w:customStyle="1" w:styleId="Nagwek1">
    <w:name w:val="Nagłówek1"/>
    <w:basedOn w:val="Normalny"/>
    <w:next w:val="Tekstpodstawowy"/>
    <w:rsid w:val="00746E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746E53"/>
    <w:pPr>
      <w:spacing w:after="120"/>
    </w:pPr>
  </w:style>
  <w:style w:type="paragraph" w:styleId="Lista">
    <w:name w:val="List"/>
    <w:basedOn w:val="Tekstpodstawowy"/>
    <w:rsid w:val="00746E53"/>
  </w:style>
  <w:style w:type="paragraph" w:customStyle="1" w:styleId="Podpis1">
    <w:name w:val="Podpis1"/>
    <w:basedOn w:val="Normalny"/>
    <w:rsid w:val="00746E5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746E53"/>
    <w:pPr>
      <w:suppressLineNumbers/>
    </w:pPr>
  </w:style>
  <w:style w:type="paragraph" w:styleId="Akapitzlist">
    <w:name w:val="List Paragraph"/>
    <w:aliases w:val="Paragraf,Numerowanie,Podsis rysunku"/>
    <w:basedOn w:val="Normalny"/>
    <w:link w:val="AkapitzlistZnak"/>
    <w:uiPriority w:val="34"/>
    <w:qFormat/>
    <w:rsid w:val="00746E53"/>
    <w:pPr>
      <w:ind w:left="720"/>
    </w:pPr>
  </w:style>
  <w:style w:type="paragraph" w:customStyle="1" w:styleId="Zawartotabeli">
    <w:name w:val="Zawartość tabeli"/>
    <w:basedOn w:val="Normalny"/>
    <w:rsid w:val="00746E53"/>
    <w:pPr>
      <w:suppressLineNumbers/>
    </w:pPr>
  </w:style>
  <w:style w:type="paragraph" w:customStyle="1" w:styleId="Nagwektabeli">
    <w:name w:val="Nagłówek tabeli"/>
    <w:basedOn w:val="Zawartotabeli"/>
    <w:rsid w:val="00746E53"/>
    <w:pPr>
      <w:jc w:val="center"/>
    </w:pPr>
    <w:rPr>
      <w:b/>
      <w:bCs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746E53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Paragraf Znak,Numerowanie Znak,Podsis rysunku Znak"/>
    <w:link w:val="Akapitzlist"/>
    <w:uiPriority w:val="34"/>
    <w:locked/>
    <w:rsid w:val="002D457C"/>
    <w:rPr>
      <w:rFonts w:eastAsia="SimSun" w:cs="Mang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4362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4362"/>
    <w:rPr>
      <w:rFonts w:eastAsia="SimSun" w:cs="Mangal"/>
      <w:kern w:val="1"/>
      <w:szCs w:val="18"/>
      <w:lang w:eastAsia="hi-IN" w:bidi="hi-IN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locked/>
    <w:rsid w:val="00B778FA"/>
    <w:rPr>
      <w:rFonts w:eastAsia="SimSun" w:cs="Mang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26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4E417-B4C1-49C2-8185-2469AA781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Anna Cieślak</cp:lastModifiedBy>
  <cp:revision>19</cp:revision>
  <cp:lastPrinted>2025-01-07T09:24:00Z</cp:lastPrinted>
  <dcterms:created xsi:type="dcterms:W3CDTF">2024-03-14T12:12:00Z</dcterms:created>
  <dcterms:modified xsi:type="dcterms:W3CDTF">2025-12-02T12:38:00Z</dcterms:modified>
</cp:coreProperties>
</file>